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5B8A2" w14:textId="77777777" w:rsidR="00A24474" w:rsidRPr="008E7680" w:rsidRDefault="00A24474" w:rsidP="00A244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8E7680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proofErr w:type="spellStart"/>
      <w:r w:rsidRPr="008E7680">
        <w:rPr>
          <w:rFonts w:ascii="Arial" w:hAnsi="Arial" w:cs="Arial"/>
          <w:b/>
          <w:bCs/>
          <w:sz w:val="24"/>
          <w:szCs w:val="24"/>
        </w:rPr>
        <w:t>swz</w:t>
      </w:r>
      <w:proofErr w:type="spellEnd"/>
    </w:p>
    <w:p w14:paraId="1F88E177" w14:textId="77777777" w:rsidR="00A24474" w:rsidRPr="008E7680" w:rsidRDefault="00A24474" w:rsidP="00A24474">
      <w:pPr>
        <w:rPr>
          <w:rFonts w:ascii="Arial" w:hAnsi="Arial" w:cs="Arial"/>
          <w:sz w:val="24"/>
          <w:szCs w:val="24"/>
        </w:rPr>
      </w:pPr>
    </w:p>
    <w:p w14:paraId="613E5810" w14:textId="5377D4ED" w:rsidR="00A24474" w:rsidRPr="008E7680" w:rsidRDefault="008E7680" w:rsidP="00A24474">
      <w:pPr>
        <w:pStyle w:val="Nagwek2"/>
        <w:tabs>
          <w:tab w:val="left" w:pos="709"/>
        </w:tabs>
        <w:ind w:left="709"/>
        <w:jc w:val="center"/>
        <w:rPr>
          <w:rFonts w:ascii="Arial" w:hAnsi="Arial" w:cs="Arial"/>
          <w:i w:val="0"/>
          <w:iCs w:val="0"/>
          <w:sz w:val="24"/>
          <w:szCs w:val="24"/>
        </w:rPr>
      </w:pPr>
      <w:r w:rsidRPr="008E7680">
        <w:rPr>
          <w:rFonts w:ascii="Arial" w:hAnsi="Arial" w:cs="Arial"/>
          <w:i w:val="0"/>
          <w:iCs w:val="0"/>
          <w:sz w:val="24"/>
          <w:szCs w:val="24"/>
        </w:rPr>
        <w:t>FORMULARZ OFERTY</w:t>
      </w:r>
    </w:p>
    <w:p w14:paraId="2FC542BE" w14:textId="77777777" w:rsidR="00A24474" w:rsidRPr="008E7680" w:rsidRDefault="00A24474" w:rsidP="00A24474">
      <w:pPr>
        <w:jc w:val="center"/>
        <w:rPr>
          <w:rFonts w:ascii="Arial" w:hAnsi="Arial" w:cs="Arial"/>
          <w:sz w:val="24"/>
          <w:szCs w:val="24"/>
        </w:rPr>
      </w:pPr>
    </w:p>
    <w:p w14:paraId="7B11C1CF" w14:textId="1F761CEB" w:rsidR="00A24474" w:rsidRPr="008E7680" w:rsidRDefault="00A24474" w:rsidP="008E768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Ja (my), niżej podpisany (ni)</w:t>
      </w:r>
    </w:p>
    <w:p w14:paraId="734527DE" w14:textId="2F370A32" w:rsidR="00A24474" w:rsidRPr="008E7680" w:rsidRDefault="00A24474" w:rsidP="008E768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  <w:r w:rsidR="008E7680" w:rsidRPr="008E7680">
        <w:rPr>
          <w:rFonts w:ascii="Arial" w:hAnsi="Arial" w:cs="Arial"/>
          <w:sz w:val="24"/>
          <w:szCs w:val="24"/>
        </w:rPr>
        <w:t>.......................................................</w:t>
      </w:r>
    </w:p>
    <w:p w14:paraId="016FCCD8" w14:textId="6D8EEF10" w:rsidR="00A24474" w:rsidRPr="008E7680" w:rsidRDefault="00A24474" w:rsidP="008E768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działając w imieniu i na rzecz :</w:t>
      </w:r>
    </w:p>
    <w:p w14:paraId="39121E49" w14:textId="114030A0" w:rsidR="00A24474" w:rsidRPr="008E7680" w:rsidRDefault="00A24474" w:rsidP="008E7680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B17E233" w14:textId="66962804" w:rsidR="00A24474" w:rsidRPr="008E7680" w:rsidRDefault="00A24474" w:rsidP="008E7680">
      <w:pPr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(pełna nazwa wykonawcy)</w:t>
      </w:r>
    </w:p>
    <w:p w14:paraId="2E4D832A" w14:textId="2DB8D7AD" w:rsidR="00A24474" w:rsidRPr="008E7680" w:rsidRDefault="00A24474" w:rsidP="008E768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68985A0" w14:textId="4E9CD6A5" w:rsidR="00A24474" w:rsidRPr="008E7680" w:rsidRDefault="00A24474" w:rsidP="004F61BB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(adres siedziby wykonawcy)</w:t>
      </w:r>
    </w:p>
    <w:p w14:paraId="2136B4B0" w14:textId="4ABE8C8B" w:rsidR="008E7680" w:rsidRDefault="00A24474" w:rsidP="008E768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REGON..............................</w:t>
      </w:r>
      <w:r w:rsidR="008E7680" w:rsidRPr="008E7680">
        <w:rPr>
          <w:rFonts w:ascii="Arial" w:hAnsi="Arial" w:cs="Arial"/>
          <w:sz w:val="24"/>
          <w:szCs w:val="24"/>
        </w:rPr>
        <w:t>.....</w:t>
      </w:r>
      <w:r w:rsidRPr="008E7680">
        <w:rPr>
          <w:rFonts w:ascii="Arial" w:hAnsi="Arial" w:cs="Arial"/>
          <w:sz w:val="24"/>
          <w:szCs w:val="24"/>
        </w:rPr>
        <w:t>................. Nr NIP .......................</w:t>
      </w:r>
      <w:r w:rsidR="008E7680" w:rsidRPr="008E7680">
        <w:rPr>
          <w:rFonts w:ascii="Arial" w:hAnsi="Arial" w:cs="Arial"/>
          <w:sz w:val="24"/>
          <w:szCs w:val="24"/>
        </w:rPr>
        <w:t>...........</w:t>
      </w:r>
      <w:r w:rsidRPr="008E7680">
        <w:rPr>
          <w:rFonts w:ascii="Arial" w:hAnsi="Arial" w:cs="Arial"/>
          <w:sz w:val="24"/>
          <w:szCs w:val="24"/>
        </w:rPr>
        <w:t>.......................</w:t>
      </w:r>
    </w:p>
    <w:p w14:paraId="47303644" w14:textId="77777777" w:rsidR="008E7680" w:rsidRDefault="00A24474" w:rsidP="008E768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 xml:space="preserve">Nr konta bankowego: </w:t>
      </w:r>
    </w:p>
    <w:p w14:paraId="44B17E1F" w14:textId="0B228AB7" w:rsidR="00A24474" w:rsidRPr="008E7680" w:rsidRDefault="00A24474" w:rsidP="008E768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840349D" w14:textId="240A038D" w:rsidR="00A24474" w:rsidRPr="008E7680" w:rsidRDefault="00A24474" w:rsidP="008E7680">
      <w:pPr>
        <w:spacing w:after="120" w:line="276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8E7680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8E7680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8E7680">
        <w:rPr>
          <w:rFonts w:ascii="Arial" w:hAnsi="Arial" w:cs="Arial"/>
          <w:sz w:val="24"/>
          <w:szCs w:val="24"/>
          <w:lang w:val="de-DE"/>
        </w:rPr>
        <w:t>telefonu</w:t>
      </w:r>
      <w:proofErr w:type="spellEnd"/>
      <w:r w:rsidRPr="008E7680">
        <w:rPr>
          <w:rFonts w:ascii="Arial" w:hAnsi="Arial" w:cs="Arial"/>
          <w:sz w:val="24"/>
          <w:szCs w:val="24"/>
          <w:lang w:val="de-DE"/>
        </w:rPr>
        <w:t xml:space="preserve"> ................................................. </w:t>
      </w:r>
      <w:proofErr w:type="spellStart"/>
      <w:r w:rsidRPr="008E7680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8E7680">
        <w:rPr>
          <w:rFonts w:ascii="Arial" w:hAnsi="Arial" w:cs="Arial"/>
          <w:sz w:val="24"/>
          <w:szCs w:val="24"/>
          <w:lang w:val="de-DE"/>
        </w:rPr>
        <w:t>.........................................................</w:t>
      </w:r>
    </w:p>
    <w:p w14:paraId="022F6493" w14:textId="77777777" w:rsidR="00A24474" w:rsidRPr="008E7680" w:rsidRDefault="00A24474" w:rsidP="00A244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sz w:val="24"/>
          <w:szCs w:val="24"/>
          <w:lang w:val="de-DE"/>
        </w:rPr>
      </w:pPr>
    </w:p>
    <w:p w14:paraId="6C43F880" w14:textId="65409001" w:rsidR="00A24474" w:rsidRPr="008E7680" w:rsidRDefault="00A24474" w:rsidP="008E7680">
      <w:pPr>
        <w:widowControl w:val="0"/>
        <w:tabs>
          <w:tab w:val="left" w:pos="8460"/>
          <w:tab w:val="left" w:pos="8910"/>
        </w:tabs>
        <w:ind w:right="-142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 xml:space="preserve">w odpowiedzi na ogłoszenie o postępowaniu </w:t>
      </w:r>
      <w:r w:rsidR="008E7680">
        <w:rPr>
          <w:rFonts w:ascii="Arial" w:hAnsi="Arial" w:cs="Arial"/>
          <w:sz w:val="24"/>
          <w:szCs w:val="24"/>
        </w:rPr>
        <w:t xml:space="preserve">prowadzonym w trybie podstawowym </w:t>
      </w:r>
      <w:r w:rsidRPr="008E7680">
        <w:rPr>
          <w:rFonts w:ascii="Arial" w:hAnsi="Arial" w:cs="Arial"/>
          <w:sz w:val="24"/>
          <w:szCs w:val="24"/>
        </w:rPr>
        <w:t>na:</w:t>
      </w:r>
    </w:p>
    <w:p w14:paraId="622EBA8D" w14:textId="77777777" w:rsidR="008447F6" w:rsidRPr="008447F6" w:rsidRDefault="008447F6" w:rsidP="008447F6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97945315"/>
      <w:r w:rsidRPr="008447F6">
        <w:rPr>
          <w:rFonts w:ascii="Arial" w:hAnsi="Arial" w:cs="Arial"/>
          <w:b/>
          <w:bCs/>
          <w:sz w:val="24"/>
          <w:szCs w:val="24"/>
        </w:rPr>
        <w:t>Bezgotówkowe tankowanie benzyny bezołowiowej Pb – 95 oraz oleju napędowego na stacjach benzynowych wykonawcy do samochodów Centrum usług Społecznych w Szczecinie oraz na potrzeby Projektów dofinansowanych z Funduszy Europejskich pn. „Centrum Usług Społecznych w Szczecinie” i „Regionalne Centrum Kryzysowe”</w:t>
      </w:r>
      <w:bookmarkEnd w:id="0"/>
    </w:p>
    <w:p w14:paraId="550233B4" w14:textId="77777777" w:rsidR="00E03505" w:rsidRPr="00E03505" w:rsidRDefault="00E03505" w:rsidP="00E03505">
      <w:pPr>
        <w:pStyle w:val="BodyText21"/>
        <w:tabs>
          <w:tab w:val="clear" w:pos="0"/>
        </w:tabs>
        <w:spacing w:line="276" w:lineRule="auto"/>
        <w:jc w:val="left"/>
        <w:rPr>
          <w:rFonts w:ascii="Arial" w:hAnsi="Arial" w:cs="Arial"/>
          <w:color w:val="000000"/>
        </w:rPr>
      </w:pPr>
    </w:p>
    <w:p w14:paraId="58272BF3" w14:textId="467D2FA0" w:rsidR="00A24474" w:rsidRPr="008E7680" w:rsidRDefault="00A24474" w:rsidP="00A244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8E7680">
        <w:rPr>
          <w:rFonts w:ascii="Arial" w:hAnsi="Arial" w:cs="Arial"/>
          <w:b/>
          <w:bCs/>
          <w:sz w:val="24"/>
          <w:szCs w:val="24"/>
        </w:rPr>
        <w:t xml:space="preserve">składam niniejszą ofertę: </w:t>
      </w:r>
    </w:p>
    <w:p w14:paraId="42749764" w14:textId="5B745E04" w:rsidR="00A24474" w:rsidRPr="004F61BB" w:rsidRDefault="00A24474" w:rsidP="004F61BB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płatności określonych w </w:t>
      </w:r>
      <w:proofErr w:type="spellStart"/>
      <w:r w:rsidRPr="008E7680">
        <w:rPr>
          <w:rFonts w:ascii="Arial" w:hAnsi="Arial" w:cs="Arial"/>
          <w:sz w:val="24"/>
          <w:szCs w:val="24"/>
        </w:rPr>
        <w:t>swz</w:t>
      </w:r>
      <w:proofErr w:type="spellEnd"/>
      <w:r w:rsidRPr="008E7680">
        <w:rPr>
          <w:rFonts w:ascii="Arial" w:hAnsi="Arial" w:cs="Arial"/>
          <w:sz w:val="24"/>
          <w:szCs w:val="24"/>
        </w:rPr>
        <w:t xml:space="preserve"> za cenę umowną brutto</w:t>
      </w:r>
      <w:r w:rsidR="008447F6">
        <w:rPr>
          <w:rFonts w:ascii="Arial" w:hAnsi="Arial" w:cs="Arial"/>
          <w:sz w:val="24"/>
          <w:szCs w:val="24"/>
        </w:rPr>
        <w:t xml:space="preserve"> (kwota z pozycji wartość ogółem brutto)</w:t>
      </w:r>
      <w:r w:rsidRPr="008E7680">
        <w:rPr>
          <w:rFonts w:ascii="Arial" w:hAnsi="Arial" w:cs="Arial"/>
          <w:sz w:val="24"/>
          <w:szCs w:val="24"/>
        </w:rPr>
        <w:t>:</w:t>
      </w:r>
    </w:p>
    <w:p w14:paraId="0DE0A6D5" w14:textId="77777777" w:rsidR="00A24474" w:rsidRPr="008E7680" w:rsidRDefault="00A24474" w:rsidP="00A24474">
      <w:pPr>
        <w:spacing w:before="40" w:after="40"/>
        <w:ind w:left="1080"/>
        <w:jc w:val="both"/>
        <w:rPr>
          <w:rFonts w:ascii="Arial" w:hAnsi="Arial" w:cs="Arial"/>
          <w:i/>
          <w:iCs/>
          <w:sz w:val="24"/>
          <w:szCs w:val="24"/>
        </w:rPr>
      </w:pPr>
    </w:p>
    <w:p w14:paraId="7E6CE223" w14:textId="717E53FD" w:rsidR="00A24474" w:rsidRPr="008E7680" w:rsidRDefault="00A24474" w:rsidP="00A24474">
      <w:pPr>
        <w:spacing w:before="40" w:after="40"/>
        <w:ind w:left="426"/>
        <w:jc w:val="both"/>
        <w:rPr>
          <w:rFonts w:ascii="Arial" w:hAnsi="Arial" w:cs="Arial"/>
          <w:sz w:val="24"/>
          <w:szCs w:val="24"/>
        </w:rPr>
      </w:pPr>
      <w:bookmarkStart w:id="1" w:name="_Hlk165542996"/>
      <w:r w:rsidRPr="008E76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bookmarkEnd w:id="1"/>
    <w:p w14:paraId="69480D88" w14:textId="6B155871" w:rsidR="00A24474" w:rsidRDefault="008447F6" w:rsidP="008E7680">
      <w:pPr>
        <w:spacing w:before="40" w:after="40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czym cena ta uwzględnia udzielone upusty.</w:t>
      </w:r>
    </w:p>
    <w:p w14:paraId="7129CCEA" w14:textId="77777777" w:rsidR="00A24474" w:rsidRPr="008447F6" w:rsidRDefault="00A24474" w:rsidP="00A24474">
      <w:pPr>
        <w:jc w:val="both"/>
        <w:rPr>
          <w:rFonts w:ascii="Arial" w:hAnsi="Arial" w:cs="Arial"/>
          <w:sz w:val="24"/>
          <w:szCs w:val="24"/>
        </w:rPr>
      </w:pPr>
    </w:p>
    <w:p w14:paraId="257BD10E" w14:textId="77777777" w:rsidR="008447F6" w:rsidRPr="008447F6" w:rsidRDefault="008447F6" w:rsidP="008447F6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47F6">
        <w:rPr>
          <w:rFonts w:ascii="Arial" w:hAnsi="Arial" w:cs="Arial"/>
          <w:sz w:val="24"/>
          <w:szCs w:val="24"/>
        </w:rPr>
        <w:t>Udzielam zamawiającemu upustu w wysokości :</w:t>
      </w:r>
    </w:p>
    <w:p w14:paraId="1A0FC088" w14:textId="77777777" w:rsidR="008447F6" w:rsidRPr="008447F6" w:rsidRDefault="008447F6" w:rsidP="008447F6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47F6">
        <w:rPr>
          <w:rFonts w:ascii="Arial" w:hAnsi="Arial" w:cs="Arial"/>
          <w:sz w:val="24"/>
          <w:szCs w:val="24"/>
        </w:rPr>
        <w:t xml:space="preserve">…………zł na </w:t>
      </w:r>
      <w:smartTag w:uri="urn:schemas-microsoft-com:office:smarttags" w:element="metricconverter">
        <w:smartTagPr>
          <w:attr w:name="ProductID" w:val="1 litrze"/>
        </w:smartTagPr>
        <w:r w:rsidRPr="008447F6">
          <w:rPr>
            <w:rFonts w:ascii="Arial" w:hAnsi="Arial" w:cs="Arial"/>
            <w:sz w:val="24"/>
            <w:szCs w:val="24"/>
          </w:rPr>
          <w:t>1 litrze</w:t>
        </w:r>
      </w:smartTag>
      <w:r w:rsidRPr="008447F6">
        <w:rPr>
          <w:rFonts w:ascii="Arial" w:hAnsi="Arial" w:cs="Arial"/>
          <w:sz w:val="24"/>
          <w:szCs w:val="24"/>
        </w:rPr>
        <w:t xml:space="preserve"> oleju napędowego,</w:t>
      </w:r>
    </w:p>
    <w:p w14:paraId="6959EEF4" w14:textId="77777777" w:rsidR="008447F6" w:rsidRPr="008447F6" w:rsidRDefault="008447F6" w:rsidP="008447F6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47F6">
        <w:rPr>
          <w:rFonts w:ascii="Arial" w:hAnsi="Arial" w:cs="Arial"/>
          <w:sz w:val="24"/>
          <w:szCs w:val="24"/>
        </w:rPr>
        <w:t xml:space="preserve">…………zł na </w:t>
      </w:r>
      <w:smartTag w:uri="urn:schemas-microsoft-com:office:smarttags" w:element="metricconverter">
        <w:smartTagPr>
          <w:attr w:name="ProductID" w:val="1 litrze"/>
        </w:smartTagPr>
        <w:r w:rsidRPr="008447F6">
          <w:rPr>
            <w:rFonts w:ascii="Arial" w:hAnsi="Arial" w:cs="Arial"/>
            <w:sz w:val="24"/>
            <w:szCs w:val="24"/>
          </w:rPr>
          <w:t>1 litrze</w:t>
        </w:r>
      </w:smartTag>
      <w:r w:rsidRPr="008447F6">
        <w:rPr>
          <w:rFonts w:ascii="Arial" w:hAnsi="Arial" w:cs="Arial"/>
          <w:sz w:val="24"/>
          <w:szCs w:val="24"/>
        </w:rPr>
        <w:t xml:space="preserve"> benzyny bezołowiowej Pb - 95</w:t>
      </w:r>
    </w:p>
    <w:p w14:paraId="208A0DAA" w14:textId="77777777" w:rsidR="00083530" w:rsidRDefault="00083530" w:rsidP="008E7680">
      <w:pPr>
        <w:autoSpaceDN w:val="0"/>
        <w:spacing w:after="120"/>
        <w:jc w:val="both"/>
        <w:textAlignment w:val="baseline"/>
        <w:rPr>
          <w:rFonts w:ascii="Arial" w:hAnsi="Arial" w:cs="Arial"/>
          <w:b/>
          <w:i/>
          <w:sz w:val="24"/>
          <w:szCs w:val="24"/>
        </w:rPr>
      </w:pPr>
    </w:p>
    <w:p w14:paraId="350FB4E8" w14:textId="77777777" w:rsidR="008447F6" w:rsidRPr="008447F6" w:rsidRDefault="008447F6" w:rsidP="008E7680">
      <w:pPr>
        <w:autoSpaceDN w:val="0"/>
        <w:spacing w:after="120"/>
        <w:jc w:val="both"/>
        <w:textAlignment w:val="baseline"/>
        <w:rPr>
          <w:rFonts w:ascii="Arial" w:hAnsi="Arial" w:cs="Arial"/>
          <w:b/>
          <w:i/>
          <w:sz w:val="24"/>
          <w:szCs w:val="24"/>
        </w:rPr>
      </w:pPr>
    </w:p>
    <w:p w14:paraId="1888CE14" w14:textId="77777777" w:rsidR="008447F6" w:rsidRPr="008447F6" w:rsidRDefault="008447F6" w:rsidP="008447F6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47F6">
        <w:rPr>
          <w:rFonts w:ascii="Arial" w:hAnsi="Arial" w:cs="Arial"/>
          <w:sz w:val="24"/>
          <w:szCs w:val="24"/>
        </w:rPr>
        <w:lastRenderedPageBreak/>
        <w:t>Tabela</w:t>
      </w:r>
    </w:p>
    <w:tbl>
      <w:tblPr>
        <w:tblW w:w="9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"/>
        <w:gridCol w:w="2490"/>
        <w:gridCol w:w="536"/>
        <w:gridCol w:w="992"/>
        <w:gridCol w:w="1503"/>
        <w:gridCol w:w="1685"/>
        <w:gridCol w:w="1943"/>
      </w:tblGrid>
      <w:tr w:rsidR="008447F6" w:rsidRPr="008447F6" w14:paraId="1D0C1609" w14:textId="77777777" w:rsidTr="008447F6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8BAA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8CDA7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Rodzaj produktu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51CA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447F6">
              <w:rPr>
                <w:rFonts w:ascii="Arial" w:hAnsi="Arial" w:cs="Arial"/>
                <w:sz w:val="24"/>
                <w:szCs w:val="24"/>
              </w:rPr>
              <w:t>j.m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C8F38" w14:textId="1DA5ABA4" w:rsidR="008447F6" w:rsidRPr="008447F6" w:rsidRDefault="008447F6" w:rsidP="0084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Łączna ilość w litrach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3335" w14:textId="649B4B1A" w:rsidR="008447F6" w:rsidRPr="008447F6" w:rsidRDefault="008447F6" w:rsidP="0084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 xml:space="preserve">Średnia miesięczna cena </w:t>
            </w:r>
            <w:r>
              <w:rPr>
                <w:rFonts w:ascii="Arial" w:hAnsi="Arial" w:cs="Arial"/>
                <w:sz w:val="24"/>
                <w:szCs w:val="24"/>
              </w:rPr>
              <w:t xml:space="preserve">za </w:t>
            </w:r>
            <w:r w:rsidRPr="008447F6">
              <w:rPr>
                <w:rFonts w:ascii="Arial" w:hAnsi="Arial" w:cs="Arial"/>
                <w:sz w:val="24"/>
                <w:szCs w:val="24"/>
              </w:rPr>
              <w:t>1 litr brutto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6CE4" w14:textId="77777777" w:rsidR="008447F6" w:rsidRDefault="008447F6" w:rsidP="0084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Cena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447F6">
              <w:rPr>
                <w:rFonts w:ascii="Arial" w:hAnsi="Arial" w:cs="Arial"/>
                <w:sz w:val="24"/>
                <w:szCs w:val="24"/>
              </w:rPr>
              <w:t>po upuście</w:t>
            </w:r>
            <w:r>
              <w:rPr>
                <w:rFonts w:ascii="Arial" w:hAnsi="Arial" w:cs="Arial"/>
                <w:sz w:val="24"/>
                <w:szCs w:val="24"/>
              </w:rPr>
              <w:t xml:space="preserve"> za</w:t>
            </w:r>
          </w:p>
          <w:p w14:paraId="479C4641" w14:textId="5E0D1D13" w:rsidR="008447F6" w:rsidRPr="008447F6" w:rsidRDefault="008447F6" w:rsidP="0084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 xml:space="preserve"> 1 litr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008D3" w14:textId="77777777" w:rsidR="008447F6" w:rsidRPr="008447F6" w:rsidRDefault="008447F6" w:rsidP="0084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Wartość brutto (zł)</w:t>
            </w:r>
          </w:p>
          <w:p w14:paraId="209F5EFF" w14:textId="1A4E8CA9" w:rsidR="008447F6" w:rsidRPr="008447F6" w:rsidRDefault="008447F6" w:rsidP="008447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poz.</w:t>
            </w:r>
            <w:r w:rsidRPr="008447F6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447F6">
              <w:rPr>
                <w:rFonts w:ascii="Arial" w:hAnsi="Arial" w:cs="Arial"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Pr="008447F6">
              <w:rPr>
                <w:rFonts w:ascii="Arial" w:hAnsi="Arial" w:cs="Arial"/>
                <w:sz w:val="24"/>
                <w:szCs w:val="24"/>
              </w:rPr>
              <w:t>6)</w:t>
            </w:r>
          </w:p>
        </w:tc>
      </w:tr>
      <w:tr w:rsidR="008447F6" w:rsidRPr="008447F6" w14:paraId="0891E91A" w14:textId="77777777" w:rsidTr="008447F6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60FFD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04A02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F42F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B9787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0D19C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63705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9A37E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8447F6" w:rsidRPr="008447F6" w14:paraId="3C07D0D7" w14:textId="77777777" w:rsidTr="008447F6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3321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E6B08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Olej napędowy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D6EB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l.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B402" w14:textId="54003849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37 000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AB3C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8F5F6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0BE0D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7F6" w:rsidRPr="008447F6" w14:paraId="3C570BB6" w14:textId="77777777" w:rsidTr="008447F6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392F6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9AC74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Benzyna bezołowiowa Pb - 95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A3C0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sz w:val="24"/>
                <w:szCs w:val="24"/>
              </w:rPr>
              <w:t>l.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CCC6" w14:textId="0D32B750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12 000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BA178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E54C1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659FD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47F6" w:rsidRPr="008447F6" w14:paraId="6CA2A790" w14:textId="77777777" w:rsidTr="008447F6">
        <w:tc>
          <w:tcPr>
            <w:tcW w:w="7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72FDC" w14:textId="77777777" w:rsidR="008447F6" w:rsidRPr="008447F6" w:rsidRDefault="008447F6" w:rsidP="008447F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47F6">
              <w:rPr>
                <w:rFonts w:ascii="Arial" w:hAnsi="Arial" w:cs="Arial"/>
                <w:b/>
                <w:sz w:val="24"/>
                <w:szCs w:val="24"/>
              </w:rPr>
              <w:t xml:space="preserve">Wartość ogółem brutto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DF84" w14:textId="77777777" w:rsidR="008447F6" w:rsidRPr="008447F6" w:rsidRDefault="008447F6" w:rsidP="009A6C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D41D4B" w14:textId="77777777" w:rsidR="008447F6" w:rsidRPr="008447F6" w:rsidRDefault="008447F6" w:rsidP="008447F6">
      <w:pPr>
        <w:jc w:val="both"/>
        <w:rPr>
          <w:rFonts w:ascii="Arial" w:hAnsi="Arial" w:cs="Arial"/>
          <w:sz w:val="24"/>
          <w:szCs w:val="24"/>
        </w:rPr>
      </w:pPr>
    </w:p>
    <w:p w14:paraId="577482F0" w14:textId="77777777" w:rsidR="008447F6" w:rsidRPr="008447F6" w:rsidRDefault="008447F6" w:rsidP="008447F6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447F6">
        <w:rPr>
          <w:rFonts w:ascii="Arial" w:hAnsi="Arial" w:cs="Arial"/>
          <w:sz w:val="24"/>
        </w:rPr>
        <w:t>Oferuję(</w:t>
      </w:r>
      <w:proofErr w:type="spellStart"/>
      <w:r w:rsidRPr="008447F6">
        <w:rPr>
          <w:rFonts w:ascii="Arial" w:hAnsi="Arial" w:cs="Arial"/>
          <w:sz w:val="24"/>
        </w:rPr>
        <w:t>emy</w:t>
      </w:r>
      <w:proofErr w:type="spellEnd"/>
      <w:r w:rsidRPr="008447F6">
        <w:rPr>
          <w:rFonts w:ascii="Arial" w:hAnsi="Arial" w:cs="Arial"/>
          <w:sz w:val="24"/>
        </w:rPr>
        <w:t>) wykonanie zamówienia na …… stacjach paliw na Lewobrzeżnej stronie Szczecina oraz na ……. stacjach paliw na Prawobrzeżnej stronie Szczecina</w:t>
      </w:r>
      <w:r w:rsidRPr="008447F6">
        <w:rPr>
          <w:rFonts w:ascii="Arial" w:hAnsi="Arial" w:cs="Arial"/>
          <w:b/>
          <w:sz w:val="24"/>
        </w:rPr>
        <w:t>.</w:t>
      </w:r>
    </w:p>
    <w:p w14:paraId="53FC7FC9" w14:textId="77777777" w:rsidR="008447F6" w:rsidRPr="008447F6" w:rsidRDefault="008447F6" w:rsidP="008447F6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004459A" w14:textId="77777777" w:rsidR="008447F6" w:rsidRPr="008447F6" w:rsidRDefault="008447F6" w:rsidP="008447F6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447F6">
        <w:rPr>
          <w:rFonts w:ascii="Arial" w:hAnsi="Arial" w:cs="Arial"/>
          <w:sz w:val="24"/>
          <w:szCs w:val="24"/>
        </w:rPr>
        <w:t xml:space="preserve">Oświadczam, że w celu potwierdzenia spełniania warunków udziału w postępowaniu, będziemy polegać na zdolnościach </w:t>
      </w:r>
      <w:r w:rsidRPr="008447F6">
        <w:rPr>
          <w:rFonts w:ascii="Arial" w:hAnsi="Arial" w:cs="Arial"/>
          <w:sz w:val="24"/>
          <w:szCs w:val="24"/>
          <w:u w:val="single"/>
        </w:rPr>
        <w:t>technicznych</w:t>
      </w:r>
      <w:r w:rsidRPr="008447F6">
        <w:rPr>
          <w:rFonts w:ascii="Arial" w:hAnsi="Arial" w:cs="Arial"/>
          <w:sz w:val="24"/>
          <w:szCs w:val="24"/>
        </w:rPr>
        <w:t xml:space="preserve"> lub </w:t>
      </w:r>
      <w:r w:rsidRPr="008447F6">
        <w:rPr>
          <w:rFonts w:ascii="Arial" w:hAnsi="Arial" w:cs="Arial"/>
          <w:sz w:val="24"/>
          <w:szCs w:val="24"/>
          <w:u w:val="single"/>
        </w:rPr>
        <w:t>zawodowych</w:t>
      </w:r>
      <w:r w:rsidRPr="008447F6">
        <w:rPr>
          <w:rFonts w:ascii="Arial" w:hAnsi="Arial" w:cs="Arial"/>
          <w:sz w:val="24"/>
          <w:szCs w:val="24"/>
        </w:rPr>
        <w:t>, niżej wymienionych podmiotów udostępniających zasoby:</w:t>
      </w:r>
    </w:p>
    <w:p w14:paraId="4EEF1723" w14:textId="77777777" w:rsidR="008447F6" w:rsidRPr="008447F6" w:rsidRDefault="008447F6" w:rsidP="008447F6">
      <w:pPr>
        <w:jc w:val="both"/>
        <w:rPr>
          <w:rFonts w:ascii="Arial" w:hAnsi="Arial" w:cs="Arial"/>
          <w:sz w:val="24"/>
          <w:szCs w:val="24"/>
        </w:rPr>
      </w:pPr>
      <w:r w:rsidRPr="008447F6">
        <w:rPr>
          <w:rFonts w:ascii="Arial" w:hAnsi="Arial" w:cs="Arial"/>
          <w:sz w:val="24"/>
          <w:szCs w:val="24"/>
        </w:rPr>
        <w:t xml:space="preserve"> 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4428"/>
        <w:gridCol w:w="4267"/>
      </w:tblGrid>
      <w:tr w:rsidR="008447F6" w:rsidRPr="008447F6" w14:paraId="132A61AF" w14:textId="77777777" w:rsidTr="009A6C6D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6CA9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47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6C28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47F6">
              <w:rPr>
                <w:rFonts w:ascii="Arial" w:hAnsi="Arial" w:cs="Arial"/>
                <w:b/>
                <w:sz w:val="24"/>
                <w:szCs w:val="24"/>
              </w:rPr>
              <w:t>Firma (nazwa) podmiotu</w:t>
            </w:r>
          </w:p>
          <w:p w14:paraId="33720F6D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47F6">
              <w:rPr>
                <w:rFonts w:ascii="Arial" w:hAnsi="Arial" w:cs="Arial"/>
                <w:b/>
                <w:sz w:val="24"/>
                <w:szCs w:val="24"/>
              </w:rPr>
              <w:t>udostępniającego zasoby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9AB8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47F6">
              <w:rPr>
                <w:rFonts w:ascii="Arial" w:hAnsi="Arial" w:cs="Arial"/>
                <w:b/>
                <w:sz w:val="24"/>
                <w:szCs w:val="24"/>
              </w:rPr>
              <w:t>Zakres dostępnych wykonawcy zasobów podmiotu udostępniającego</w:t>
            </w:r>
          </w:p>
        </w:tc>
      </w:tr>
      <w:tr w:rsidR="008447F6" w:rsidRPr="008447F6" w14:paraId="7085AB53" w14:textId="77777777" w:rsidTr="009A6C6D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2C12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47F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A2E6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5522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47F6" w:rsidRPr="008447F6" w14:paraId="027BB42E" w14:textId="77777777" w:rsidTr="009A6C6D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9546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47F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7DAA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B76E" w14:textId="77777777" w:rsidR="008447F6" w:rsidRPr="008447F6" w:rsidRDefault="008447F6" w:rsidP="009A6C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EBC0B8C" w14:textId="77777777" w:rsidR="008447F6" w:rsidRPr="008447F6" w:rsidRDefault="008447F6" w:rsidP="008447F6">
      <w:pPr>
        <w:jc w:val="both"/>
        <w:rPr>
          <w:rFonts w:ascii="Arial" w:hAnsi="Arial" w:cs="Arial"/>
          <w:sz w:val="20"/>
          <w:szCs w:val="20"/>
        </w:rPr>
      </w:pPr>
      <w:r w:rsidRPr="008447F6">
        <w:rPr>
          <w:rFonts w:ascii="Arial" w:hAnsi="Arial" w:cs="Arial"/>
        </w:rPr>
        <w:t xml:space="preserve">   </w:t>
      </w:r>
      <w:r w:rsidRPr="008447F6">
        <w:rPr>
          <w:rFonts w:ascii="Arial" w:hAnsi="Arial" w:cs="Arial"/>
          <w:sz w:val="20"/>
          <w:szCs w:val="20"/>
        </w:rPr>
        <w:t>(należy wypełnić tylko, jeżeli wykonawca przewiduje udział podmiotów udostępniających zasoby)</w:t>
      </w:r>
    </w:p>
    <w:p w14:paraId="76F44BF4" w14:textId="0F9724CB" w:rsidR="00A24474" w:rsidRPr="008447F6" w:rsidRDefault="00A24474" w:rsidP="008447F6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447F6">
        <w:rPr>
          <w:rFonts w:ascii="Arial" w:hAnsi="Arial" w:cs="Arial"/>
          <w:sz w:val="24"/>
          <w:szCs w:val="24"/>
        </w:rPr>
        <w:t>Oświadczam, że w związku z wspólnym ubieganiem się o udzielenie zamówienia poszczególni wykonawcy wykonają następujące usługi:</w:t>
      </w:r>
    </w:p>
    <w:p w14:paraId="1512C6DB" w14:textId="77777777" w:rsidR="00A24474" w:rsidRPr="008E7680" w:rsidRDefault="00A24474" w:rsidP="00A24474">
      <w:pPr>
        <w:jc w:val="both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 xml:space="preserve">     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A24474" w:rsidRPr="008E7680" w14:paraId="753741F6" w14:textId="77777777" w:rsidTr="000513E4">
        <w:trPr>
          <w:jc w:val="center"/>
        </w:trPr>
        <w:tc>
          <w:tcPr>
            <w:tcW w:w="668" w:type="dxa"/>
          </w:tcPr>
          <w:p w14:paraId="0C6372BD" w14:textId="77777777" w:rsidR="00A24474" w:rsidRPr="008E7680" w:rsidRDefault="00A24474" w:rsidP="000513E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768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814" w:type="dxa"/>
          </w:tcPr>
          <w:p w14:paraId="5E357275" w14:textId="77777777" w:rsidR="00A24474" w:rsidRPr="008E7680" w:rsidRDefault="00A24474" w:rsidP="000513E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7680">
              <w:rPr>
                <w:rFonts w:ascii="Arial" w:hAnsi="Arial" w:cs="Arial"/>
                <w:b/>
                <w:sz w:val="24"/>
                <w:szCs w:val="24"/>
              </w:rPr>
              <w:t>Firma (nazwa) wykonawcy wspólnie ubiegającego się o udzielenie zamówienia</w:t>
            </w:r>
          </w:p>
        </w:tc>
        <w:tc>
          <w:tcPr>
            <w:tcW w:w="4549" w:type="dxa"/>
            <w:vAlign w:val="center"/>
          </w:tcPr>
          <w:p w14:paraId="4374DC61" w14:textId="77777777" w:rsidR="00A24474" w:rsidRPr="008E7680" w:rsidRDefault="00A24474" w:rsidP="000513E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7680">
              <w:rPr>
                <w:rFonts w:ascii="Arial" w:hAnsi="Arial" w:cs="Arial"/>
                <w:b/>
                <w:sz w:val="24"/>
                <w:szCs w:val="24"/>
              </w:rPr>
              <w:t>Wskazanie usług, które będą wykonane przez wykonawcę</w:t>
            </w:r>
          </w:p>
        </w:tc>
      </w:tr>
      <w:tr w:rsidR="00A24474" w:rsidRPr="008E7680" w14:paraId="46201A58" w14:textId="77777777" w:rsidTr="000513E4">
        <w:trPr>
          <w:trHeight w:val="423"/>
          <w:jc w:val="center"/>
        </w:trPr>
        <w:tc>
          <w:tcPr>
            <w:tcW w:w="668" w:type="dxa"/>
          </w:tcPr>
          <w:p w14:paraId="63EA7A91" w14:textId="77777777" w:rsidR="00A24474" w:rsidRPr="008E7680" w:rsidRDefault="00A24474" w:rsidP="000513E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7680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814" w:type="dxa"/>
          </w:tcPr>
          <w:p w14:paraId="356D04C9" w14:textId="77777777" w:rsidR="00A24474" w:rsidRPr="008E7680" w:rsidRDefault="00A24474" w:rsidP="000513E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</w:tcPr>
          <w:p w14:paraId="325D7361" w14:textId="77777777" w:rsidR="00A24474" w:rsidRPr="008E7680" w:rsidRDefault="00A24474" w:rsidP="000513E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4474" w:rsidRPr="008E7680" w14:paraId="0E1409B1" w14:textId="77777777" w:rsidTr="000513E4">
        <w:trPr>
          <w:trHeight w:val="349"/>
          <w:jc w:val="center"/>
        </w:trPr>
        <w:tc>
          <w:tcPr>
            <w:tcW w:w="668" w:type="dxa"/>
          </w:tcPr>
          <w:p w14:paraId="589F6E18" w14:textId="77777777" w:rsidR="00A24474" w:rsidRPr="008E7680" w:rsidRDefault="00A24474" w:rsidP="000513E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7680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814" w:type="dxa"/>
          </w:tcPr>
          <w:p w14:paraId="774F7D89" w14:textId="77777777" w:rsidR="00A24474" w:rsidRPr="008E7680" w:rsidRDefault="00A24474" w:rsidP="000513E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</w:tcPr>
          <w:p w14:paraId="3F8FE369" w14:textId="77777777" w:rsidR="00A24474" w:rsidRPr="008E7680" w:rsidRDefault="00A24474" w:rsidP="000513E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1C476E9" w14:textId="77777777" w:rsidR="00A24474" w:rsidRPr="008447F6" w:rsidRDefault="00A24474" w:rsidP="00A24474">
      <w:pPr>
        <w:pStyle w:val="Akapitzlist2"/>
        <w:widowControl w:val="0"/>
        <w:tabs>
          <w:tab w:val="left" w:pos="8460"/>
          <w:tab w:val="left" w:pos="8910"/>
        </w:tabs>
        <w:ind w:left="0"/>
        <w:jc w:val="both"/>
        <w:rPr>
          <w:rFonts w:ascii="Arial" w:hAnsi="Arial" w:cs="Arial"/>
          <w:sz w:val="20"/>
        </w:rPr>
      </w:pPr>
      <w:r w:rsidRPr="008447F6">
        <w:rPr>
          <w:rFonts w:ascii="Arial" w:hAnsi="Arial" w:cs="Arial"/>
          <w:sz w:val="20"/>
        </w:rPr>
        <w:t>(należy wypełnić tylko w przypadku wspólnego ubiegania się wykonawców o udzielenie zamówienia)</w:t>
      </w:r>
    </w:p>
    <w:p w14:paraId="798101C5" w14:textId="77777777" w:rsidR="003D0293" w:rsidRDefault="003D0293" w:rsidP="003D0293">
      <w:pPr>
        <w:pStyle w:val="Akapitzlist2"/>
        <w:widowControl w:val="0"/>
        <w:tabs>
          <w:tab w:val="left" w:pos="8460"/>
          <w:tab w:val="left" w:pos="8910"/>
        </w:tabs>
        <w:ind w:left="0"/>
        <w:jc w:val="both"/>
        <w:rPr>
          <w:rFonts w:ascii="Arial" w:hAnsi="Arial" w:cs="Arial"/>
          <w:szCs w:val="24"/>
        </w:rPr>
      </w:pPr>
    </w:p>
    <w:p w14:paraId="394C939A" w14:textId="7B82986C" w:rsidR="00A24474" w:rsidRPr="008E7680" w:rsidRDefault="00A24474" w:rsidP="008447F6">
      <w:pPr>
        <w:pStyle w:val="Akapitzlist2"/>
        <w:widowControl w:val="0"/>
        <w:numPr>
          <w:ilvl w:val="0"/>
          <w:numId w:val="20"/>
        </w:numPr>
        <w:tabs>
          <w:tab w:val="left" w:pos="284"/>
          <w:tab w:val="left" w:pos="8910"/>
        </w:tabs>
        <w:jc w:val="both"/>
        <w:rPr>
          <w:rFonts w:ascii="Arial" w:hAnsi="Arial" w:cs="Arial"/>
          <w:szCs w:val="24"/>
        </w:rPr>
      </w:pPr>
      <w:r w:rsidRPr="008E7680">
        <w:rPr>
          <w:rFonts w:ascii="Arial" w:hAnsi="Arial" w:cs="Arial"/>
          <w:szCs w:val="24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49C74832" w14:textId="6BA21582" w:rsidR="00A24474" w:rsidRPr="008E7680" w:rsidRDefault="00A24474" w:rsidP="00A24474">
      <w:pPr>
        <w:ind w:left="360"/>
        <w:jc w:val="both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..............................................</w:t>
      </w:r>
      <w:r w:rsidR="008E7680">
        <w:rPr>
          <w:rFonts w:ascii="Arial" w:hAnsi="Arial" w:cs="Arial"/>
          <w:sz w:val="24"/>
          <w:szCs w:val="24"/>
        </w:rPr>
        <w:t>.................................................</w:t>
      </w:r>
      <w:r w:rsidRPr="008E7680">
        <w:rPr>
          <w:rFonts w:ascii="Arial" w:hAnsi="Arial" w:cs="Arial"/>
          <w:sz w:val="24"/>
          <w:szCs w:val="24"/>
        </w:rPr>
        <w:t>...................................</w:t>
      </w:r>
    </w:p>
    <w:p w14:paraId="7D298A6A" w14:textId="7C3AA950" w:rsidR="00A24474" w:rsidRPr="008E7680" w:rsidRDefault="00A24474" w:rsidP="00A24474">
      <w:pPr>
        <w:ind w:left="360"/>
        <w:jc w:val="both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lastRenderedPageBreak/>
        <w:t>..................................................</w:t>
      </w:r>
      <w:r w:rsidR="008E7680">
        <w:rPr>
          <w:rFonts w:ascii="Arial" w:hAnsi="Arial" w:cs="Arial"/>
          <w:sz w:val="24"/>
          <w:szCs w:val="24"/>
        </w:rPr>
        <w:t>.................................................</w:t>
      </w:r>
      <w:r w:rsidRPr="008E7680">
        <w:rPr>
          <w:rFonts w:ascii="Arial" w:hAnsi="Arial" w:cs="Arial"/>
          <w:sz w:val="24"/>
          <w:szCs w:val="24"/>
        </w:rPr>
        <w:t>...............................</w:t>
      </w:r>
    </w:p>
    <w:p w14:paraId="3DB0060F" w14:textId="77777777" w:rsidR="00A24474" w:rsidRPr="008E7680" w:rsidRDefault="00A24474" w:rsidP="00A24474">
      <w:pPr>
        <w:ind w:left="357"/>
        <w:jc w:val="both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24E5498A" w14:textId="77777777" w:rsidR="00A24474" w:rsidRPr="008E7680" w:rsidRDefault="00A24474" w:rsidP="00A24474">
      <w:pPr>
        <w:ind w:left="357"/>
        <w:jc w:val="both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04123B5" w14:textId="4562E6E3" w:rsidR="00A24474" w:rsidRPr="008E7680" w:rsidRDefault="00A24474" w:rsidP="00A24474">
      <w:pPr>
        <w:ind w:left="360"/>
        <w:jc w:val="both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Uwaga! W przypadku braku wykazania, że informacje zastrzeżone stanowią tajemnice przedsiębiorstwa lub niewystarczającego uzasadnienia, informacje te zostaną uznane za jawne.</w:t>
      </w:r>
    </w:p>
    <w:p w14:paraId="7583F587" w14:textId="77777777" w:rsidR="00B837F0" w:rsidRPr="008E7680" w:rsidRDefault="00B837F0" w:rsidP="00A24474">
      <w:pPr>
        <w:tabs>
          <w:tab w:val="num" w:pos="360"/>
        </w:tabs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7E03A31A" w14:textId="6557D49A" w:rsidR="00A24474" w:rsidRPr="008E7680" w:rsidRDefault="00A24474" w:rsidP="008447F6">
      <w:pPr>
        <w:numPr>
          <w:ilvl w:val="0"/>
          <w:numId w:val="20"/>
        </w:numPr>
        <w:spacing w:after="12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Oświadczam, że podmiot, który reprezentuje to:</w:t>
      </w:r>
    </w:p>
    <w:p w14:paraId="6C95202B" w14:textId="77777777" w:rsidR="00A24474" w:rsidRPr="008E7680" w:rsidRDefault="00A24474" w:rsidP="00B837F0">
      <w:pPr>
        <w:spacing w:after="120" w:line="360" w:lineRule="auto"/>
        <w:ind w:left="567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b/>
          <w:sz w:val="24"/>
          <w:szCs w:val="24"/>
        </w:rPr>
        <w:t xml:space="preserve">□ </w:t>
      </w:r>
      <w:r w:rsidRPr="008E7680">
        <w:rPr>
          <w:rFonts w:ascii="Arial" w:hAnsi="Arial" w:cs="Arial"/>
          <w:sz w:val="24"/>
          <w:szCs w:val="24"/>
        </w:rPr>
        <w:t xml:space="preserve">mikroprzedsiębiorstwo* </w:t>
      </w:r>
    </w:p>
    <w:p w14:paraId="2FFFF80D" w14:textId="77777777" w:rsidR="00A24474" w:rsidRPr="008E7680" w:rsidRDefault="00A24474" w:rsidP="00A24474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b/>
          <w:sz w:val="24"/>
          <w:szCs w:val="24"/>
        </w:rPr>
        <w:t xml:space="preserve">□ </w:t>
      </w:r>
      <w:r w:rsidRPr="008E7680">
        <w:rPr>
          <w:rFonts w:ascii="Arial" w:hAnsi="Arial" w:cs="Arial"/>
          <w:sz w:val="24"/>
          <w:szCs w:val="24"/>
        </w:rPr>
        <w:t>małe przedsiębiorstwo*</w:t>
      </w:r>
    </w:p>
    <w:p w14:paraId="09DBC9E4" w14:textId="77777777" w:rsidR="00A24474" w:rsidRPr="008E7680" w:rsidRDefault="00A24474" w:rsidP="00A24474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b/>
          <w:sz w:val="24"/>
          <w:szCs w:val="24"/>
        </w:rPr>
        <w:t xml:space="preserve">□ </w:t>
      </w:r>
      <w:r w:rsidRPr="008E7680">
        <w:rPr>
          <w:rFonts w:ascii="Arial" w:hAnsi="Arial" w:cs="Arial"/>
          <w:sz w:val="24"/>
          <w:szCs w:val="24"/>
        </w:rPr>
        <w:t>średnie</w:t>
      </w:r>
      <w:r w:rsidRPr="008E7680">
        <w:rPr>
          <w:rFonts w:ascii="Arial" w:hAnsi="Arial" w:cs="Arial"/>
          <w:b/>
          <w:sz w:val="24"/>
          <w:szCs w:val="24"/>
        </w:rPr>
        <w:t xml:space="preserve"> </w:t>
      </w:r>
      <w:r w:rsidRPr="008E7680">
        <w:rPr>
          <w:rFonts w:ascii="Arial" w:hAnsi="Arial" w:cs="Arial"/>
          <w:sz w:val="24"/>
          <w:szCs w:val="24"/>
        </w:rPr>
        <w:t>przedsiębiorstwo*</w:t>
      </w:r>
    </w:p>
    <w:p w14:paraId="4FDCE806" w14:textId="77777777" w:rsidR="00A24474" w:rsidRPr="008E7680" w:rsidRDefault="00A24474" w:rsidP="00A24474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b/>
          <w:sz w:val="24"/>
          <w:szCs w:val="24"/>
        </w:rPr>
        <w:t xml:space="preserve">□ </w:t>
      </w:r>
      <w:r w:rsidRPr="008E7680">
        <w:rPr>
          <w:rFonts w:ascii="Arial" w:hAnsi="Arial" w:cs="Arial"/>
          <w:sz w:val="24"/>
          <w:szCs w:val="24"/>
        </w:rPr>
        <w:t>jednoosobowa działalność gospodarcza</w:t>
      </w:r>
    </w:p>
    <w:p w14:paraId="68BE10DC" w14:textId="77777777" w:rsidR="00A24474" w:rsidRPr="008E7680" w:rsidRDefault="00A24474" w:rsidP="00A24474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b/>
          <w:sz w:val="24"/>
          <w:szCs w:val="24"/>
        </w:rPr>
        <w:t xml:space="preserve">□ </w:t>
      </w:r>
      <w:r w:rsidRPr="008E7680">
        <w:rPr>
          <w:rFonts w:ascii="Arial" w:hAnsi="Arial" w:cs="Arial"/>
          <w:sz w:val="24"/>
          <w:szCs w:val="24"/>
        </w:rPr>
        <w:t>osoba fizyczna nieprowadząca działalności gospodarczej</w:t>
      </w:r>
    </w:p>
    <w:p w14:paraId="5E99AA3A" w14:textId="77777777" w:rsidR="00A24474" w:rsidRPr="008E7680" w:rsidRDefault="00A24474" w:rsidP="00A24474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8E7680">
        <w:rPr>
          <w:rFonts w:ascii="Arial" w:hAnsi="Arial" w:cs="Arial"/>
          <w:b/>
          <w:sz w:val="24"/>
          <w:szCs w:val="24"/>
        </w:rPr>
        <w:t xml:space="preserve">□ </w:t>
      </w:r>
      <w:r w:rsidRPr="008E7680">
        <w:rPr>
          <w:rFonts w:ascii="Arial" w:hAnsi="Arial" w:cs="Arial"/>
          <w:sz w:val="24"/>
          <w:szCs w:val="24"/>
        </w:rPr>
        <w:t>inny rodzaj</w:t>
      </w:r>
    </w:p>
    <w:p w14:paraId="482458E6" w14:textId="77777777" w:rsidR="00A24474" w:rsidRPr="008E7680" w:rsidRDefault="00A24474" w:rsidP="00A24474">
      <w:pPr>
        <w:ind w:left="284"/>
        <w:jc w:val="both"/>
        <w:rPr>
          <w:rFonts w:ascii="Arial" w:hAnsi="Arial" w:cs="Arial"/>
          <w:b/>
          <w:sz w:val="24"/>
          <w:szCs w:val="24"/>
        </w:rPr>
      </w:pPr>
      <w:r w:rsidRPr="008E7680">
        <w:rPr>
          <w:rFonts w:ascii="Arial" w:hAnsi="Arial" w:cs="Arial"/>
          <w:sz w:val="24"/>
          <w:szCs w:val="24"/>
        </w:rPr>
        <w:t>W przypadku wykonawców wspólnie ubiegających się o udzielenie zamówienia powyższe oświadczenie należy złożyć dla każdego z wykonawców oddzielnie.</w:t>
      </w:r>
    </w:p>
    <w:p w14:paraId="357343A0" w14:textId="6EE76D14" w:rsidR="00A24474" w:rsidRPr="008E7680" w:rsidRDefault="00A24474" w:rsidP="00A24474">
      <w:pPr>
        <w:pStyle w:val="Nagwek2"/>
        <w:shd w:val="clear" w:color="auto" w:fill="FFFFFF"/>
        <w:tabs>
          <w:tab w:val="left" w:pos="360"/>
        </w:tabs>
        <w:spacing w:after="120"/>
        <w:ind w:left="284"/>
        <w:rPr>
          <w:rFonts w:ascii="Arial" w:eastAsia="Calibri" w:hAnsi="Arial" w:cs="Arial"/>
          <w:b w:val="0"/>
          <w:i w:val="0"/>
          <w:sz w:val="24"/>
          <w:szCs w:val="24"/>
        </w:rPr>
      </w:pPr>
      <w:r w:rsidRPr="008E7680">
        <w:rPr>
          <w:rFonts w:ascii="Arial" w:hAnsi="Arial" w:cs="Arial"/>
          <w:b w:val="0"/>
          <w:i w:val="0"/>
          <w:sz w:val="24"/>
          <w:szCs w:val="24"/>
        </w:rPr>
        <w:t xml:space="preserve">* w rozumieniu </w:t>
      </w:r>
      <w:r w:rsidR="009D0FD4" w:rsidRPr="008E7680">
        <w:rPr>
          <w:rFonts w:ascii="Arial" w:hAnsi="Arial" w:cs="Arial"/>
          <w:b w:val="0"/>
          <w:i w:val="0"/>
          <w:sz w:val="24"/>
          <w:szCs w:val="24"/>
        </w:rPr>
        <w:t>u</w:t>
      </w:r>
      <w:r w:rsidRPr="008E7680">
        <w:rPr>
          <w:rFonts w:ascii="Arial" w:hAnsi="Arial" w:cs="Arial"/>
          <w:b w:val="0"/>
          <w:i w:val="0"/>
          <w:sz w:val="24"/>
          <w:szCs w:val="24"/>
        </w:rPr>
        <w:t xml:space="preserve">stawy z dnia 6 marca 2018 r. - Prawo przedsiębiorców </w:t>
      </w:r>
      <w:r w:rsidRPr="008E7680">
        <w:rPr>
          <w:rFonts w:ascii="Arial" w:eastAsia="Calibri" w:hAnsi="Arial" w:cs="Arial"/>
          <w:b w:val="0"/>
          <w:bCs w:val="0"/>
          <w:i w:val="0"/>
          <w:sz w:val="24"/>
          <w:szCs w:val="24"/>
        </w:rPr>
        <w:t>(</w:t>
      </w:r>
      <w:r w:rsidRPr="008E7680">
        <w:rPr>
          <w:rFonts w:ascii="Arial" w:hAnsi="Arial" w:cs="Arial"/>
          <w:b w:val="0"/>
          <w:i w:val="0"/>
          <w:sz w:val="24"/>
          <w:szCs w:val="24"/>
        </w:rPr>
        <w:t xml:space="preserve">Dz.U. </w:t>
      </w:r>
      <w:r w:rsidR="009D0FD4" w:rsidRPr="008E7680">
        <w:rPr>
          <w:rFonts w:ascii="Arial" w:hAnsi="Arial" w:cs="Arial"/>
          <w:b w:val="0"/>
          <w:i w:val="0"/>
          <w:sz w:val="24"/>
          <w:szCs w:val="24"/>
        </w:rPr>
        <w:t>z 2024 r. poz. 236</w:t>
      </w:r>
      <w:r w:rsidR="00197E84">
        <w:rPr>
          <w:rFonts w:ascii="Arial" w:hAnsi="Arial" w:cs="Arial"/>
          <w:b w:val="0"/>
          <w:i w:val="0"/>
          <w:sz w:val="24"/>
          <w:szCs w:val="24"/>
        </w:rPr>
        <w:t xml:space="preserve"> ze zmianami</w:t>
      </w:r>
      <w:r w:rsidR="009D0FD4" w:rsidRPr="008E7680">
        <w:rPr>
          <w:rFonts w:ascii="Arial" w:hAnsi="Arial" w:cs="Arial"/>
          <w:b w:val="0"/>
          <w:i w:val="0"/>
          <w:sz w:val="24"/>
          <w:szCs w:val="24"/>
        </w:rPr>
        <w:t>)</w:t>
      </w:r>
    </w:p>
    <w:p w14:paraId="45043234" w14:textId="77777777" w:rsidR="00B837F0" w:rsidRPr="008E7680" w:rsidRDefault="00B837F0" w:rsidP="00B837F0">
      <w:pPr>
        <w:tabs>
          <w:tab w:val="num" w:pos="0"/>
          <w:tab w:val="left" w:pos="1418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4883FB" w14:textId="1AEC9271" w:rsidR="00B837F0" w:rsidRPr="008447F6" w:rsidRDefault="009D0FD4" w:rsidP="008447F6">
      <w:pPr>
        <w:pStyle w:val="Akapitzlist"/>
        <w:numPr>
          <w:ilvl w:val="0"/>
          <w:numId w:val="20"/>
        </w:numPr>
        <w:tabs>
          <w:tab w:val="num" w:pos="0"/>
          <w:tab w:val="left" w:pos="1418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447F6">
        <w:rPr>
          <w:rFonts w:ascii="Arial" w:hAnsi="Arial" w:cs="Arial"/>
          <w:sz w:val="24"/>
          <w:szCs w:val="24"/>
        </w:rPr>
        <w:t>Oświadczam</w:t>
      </w:r>
      <w:r w:rsidR="00A24474" w:rsidRPr="008447F6">
        <w:rPr>
          <w:rFonts w:ascii="Arial" w:hAnsi="Arial" w:cs="Arial"/>
          <w:sz w:val="24"/>
          <w:szCs w:val="24"/>
        </w:rPr>
        <w:t xml:space="preserve">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62937EE1" w14:textId="77777777" w:rsidR="008447F6" w:rsidRDefault="008447F6" w:rsidP="00A2447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07E9967" w14:textId="77777777" w:rsidR="008447F6" w:rsidRDefault="008447F6" w:rsidP="00A2447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EBA15D0" w14:textId="4F77582D" w:rsidR="00A24474" w:rsidRPr="008E7680" w:rsidRDefault="00A24474" w:rsidP="00A2447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8E7680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1AA1EC98" w14:textId="0A5C48EE" w:rsidR="00935DCC" w:rsidRPr="008E7680" w:rsidRDefault="00A24474" w:rsidP="009B1292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8E7680"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 w:rsidRPr="008E7680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8E7680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8E7680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935DCC" w:rsidRPr="008E7680" w:rsidSect="006D15E4">
      <w:headerReference w:type="default" r:id="rId8"/>
      <w:footerReference w:type="default" r:id="rId9"/>
      <w:endnotePr>
        <w:numFmt w:val="decimal"/>
      </w:endnotePr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4BB0B" w14:textId="77777777" w:rsidR="00984F78" w:rsidRDefault="00984F78" w:rsidP="0038231F">
      <w:pPr>
        <w:spacing w:after="0" w:line="240" w:lineRule="auto"/>
      </w:pPr>
      <w:r>
        <w:separator/>
      </w:r>
    </w:p>
  </w:endnote>
  <w:endnote w:type="continuationSeparator" w:id="0">
    <w:p w14:paraId="2A25C5C2" w14:textId="77777777" w:rsidR="00984F78" w:rsidRDefault="00984F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A9849" w14:textId="3BA513AF" w:rsidR="00935DCC" w:rsidRPr="0027560C" w:rsidRDefault="00935DC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00972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4E0EFED" w14:textId="77777777" w:rsidR="00935DCC" w:rsidRDefault="00935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F43C8" w14:textId="77777777" w:rsidR="00984F78" w:rsidRDefault="00984F78" w:rsidP="0038231F">
      <w:pPr>
        <w:spacing w:after="0" w:line="240" w:lineRule="auto"/>
      </w:pPr>
      <w:r>
        <w:separator/>
      </w:r>
    </w:p>
  </w:footnote>
  <w:footnote w:type="continuationSeparator" w:id="0">
    <w:p w14:paraId="45761B1D" w14:textId="77777777" w:rsidR="00984F78" w:rsidRDefault="00984F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178D1" w14:textId="5FA50C74" w:rsidR="00B87D25" w:rsidRDefault="00746C03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56E8C9D" wp14:editId="55A615F4">
          <wp:simplePos x="0" y="0"/>
          <wp:positionH relativeFrom="margin">
            <wp:posOffset>-3175</wp:posOffset>
          </wp:positionH>
          <wp:positionV relativeFrom="paragraph">
            <wp:posOffset>-83820</wp:posOffset>
          </wp:positionV>
          <wp:extent cx="5774690" cy="424815"/>
          <wp:effectExtent l="0" t="0" r="0" b="0"/>
          <wp:wrapNone/>
          <wp:docPr id="1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4690" cy="424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22"/>
    <w:lvl w:ilvl="0">
      <w:start w:val="1"/>
      <w:numFmt w:val="bullet"/>
      <w:lvlText w:val=""/>
      <w:lvlJc w:val="left"/>
      <w:pPr>
        <w:tabs>
          <w:tab w:val="num" w:pos="709"/>
        </w:tabs>
        <w:ind w:left="1004" w:hanging="360"/>
      </w:pPr>
      <w:rPr>
        <w:rFonts w:ascii="Symbol" w:hAnsi="Symbol" w:cs="Symbol"/>
      </w:rPr>
    </w:lvl>
  </w:abstractNum>
  <w:abstractNum w:abstractNumId="3" w15:restartNumberingAfterBreak="0">
    <w:nsid w:val="00000006"/>
    <w:multiLevelType w:val="multilevel"/>
    <w:tmpl w:val="00000006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eastAsia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C5EEC79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B"/>
    <w:multiLevelType w:val="multilevel"/>
    <w:tmpl w:val="0150C1E2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C"/>
    <w:multiLevelType w:val="multilevel"/>
    <w:tmpl w:val="0000000C"/>
    <w:name w:val="WW8Num4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DFE4C3B6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2912"/>
        </w:tabs>
        <w:ind w:left="2912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F"/>
    <w:multiLevelType w:val="singleLevel"/>
    <w:tmpl w:val="0000000F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12"/>
    <w:multiLevelType w:val="singleLevel"/>
    <w:tmpl w:val="00000012"/>
    <w:name w:val="WW8Num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14"/>
    <w:multiLevelType w:val="singleLevel"/>
    <w:tmpl w:val="6EB0E2AC"/>
    <w:name w:val="WW8Num74"/>
    <w:lvl w:ilvl="0">
      <w:start w:val="1"/>
      <w:numFmt w:val="lowerLetter"/>
      <w:lvlText w:val="%1)"/>
      <w:lvlJc w:val="left"/>
      <w:pPr>
        <w:tabs>
          <w:tab w:val="num" w:pos="370"/>
        </w:tabs>
        <w:ind w:left="540" w:hanging="114"/>
      </w:pPr>
      <w:rPr>
        <w:rFonts w:ascii="Arial" w:eastAsia="Times New Roman" w:hAnsi="Arial" w:cs="Arial" w:hint="default"/>
        <w:b w:val="0"/>
      </w:rPr>
    </w:lvl>
  </w:abstractNum>
  <w:abstractNum w:abstractNumId="11" w15:restartNumberingAfterBreak="0">
    <w:nsid w:val="00000015"/>
    <w:multiLevelType w:val="multilevel"/>
    <w:tmpl w:val="46325834"/>
    <w:name w:val="WW8Num7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center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B"/>
    <w:multiLevelType w:val="singleLevel"/>
    <w:tmpl w:val="0000001B"/>
    <w:name w:val="WW8Num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89E52FF"/>
    <w:multiLevelType w:val="singleLevel"/>
    <w:tmpl w:val="B7CCA9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4" w15:restartNumberingAfterBreak="0">
    <w:nsid w:val="0AE476DF"/>
    <w:multiLevelType w:val="hybridMultilevel"/>
    <w:tmpl w:val="DA0CB8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5A220C"/>
    <w:multiLevelType w:val="hybridMultilevel"/>
    <w:tmpl w:val="1FA2D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D61D6"/>
    <w:multiLevelType w:val="hybridMultilevel"/>
    <w:tmpl w:val="62CCA704"/>
    <w:lvl w:ilvl="0" w:tplc="10FCD29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F131D"/>
    <w:multiLevelType w:val="multilevel"/>
    <w:tmpl w:val="D5300D16"/>
    <w:styleLink w:val="WW8Num35"/>
    <w:lvl w:ilvl="0">
      <w:start w:val="1"/>
      <w:numFmt w:val="decimal"/>
      <w:lvlText w:val="%1."/>
      <w:lvlJc w:val="left"/>
      <w:rPr>
        <w:szCs w:val="20"/>
      </w:rPr>
    </w:lvl>
    <w:lvl w:ilvl="1">
      <w:start w:val="1"/>
      <w:numFmt w:val="lowerLetter"/>
      <w:lvlText w:val="%1.%2."/>
      <w:lvlJc w:val="left"/>
      <w:rPr>
        <w:b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6A4684A"/>
    <w:multiLevelType w:val="hybridMultilevel"/>
    <w:tmpl w:val="37005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F4D1B"/>
    <w:multiLevelType w:val="hybridMultilevel"/>
    <w:tmpl w:val="B03EAB90"/>
    <w:lvl w:ilvl="0" w:tplc="3084B47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A77F37"/>
    <w:multiLevelType w:val="hybridMultilevel"/>
    <w:tmpl w:val="A8323AE0"/>
    <w:lvl w:ilvl="0" w:tplc="79F8B88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DB793D"/>
    <w:multiLevelType w:val="hybridMultilevel"/>
    <w:tmpl w:val="874E4AD0"/>
    <w:name w:val="WW8Num413"/>
    <w:lvl w:ilvl="0" w:tplc="97E6D77A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D6A2A00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DD5328B"/>
    <w:multiLevelType w:val="hybridMultilevel"/>
    <w:tmpl w:val="61C88B80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C53DB"/>
    <w:multiLevelType w:val="hybridMultilevel"/>
    <w:tmpl w:val="8786AA00"/>
    <w:lvl w:ilvl="0" w:tplc="943665B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66F35AF"/>
    <w:multiLevelType w:val="hybridMultilevel"/>
    <w:tmpl w:val="579A2CA0"/>
    <w:lvl w:ilvl="0" w:tplc="AC524F9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5CB7"/>
    <w:multiLevelType w:val="hybridMultilevel"/>
    <w:tmpl w:val="121C2464"/>
    <w:lvl w:ilvl="0" w:tplc="630C43D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07C0D4C"/>
    <w:multiLevelType w:val="hybridMultilevel"/>
    <w:tmpl w:val="AC48E5C0"/>
    <w:name w:val="WW8Num41322"/>
    <w:lvl w:ilvl="0" w:tplc="D3DAF5B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FD6A62"/>
    <w:multiLevelType w:val="hybridMultilevel"/>
    <w:tmpl w:val="414ECC74"/>
    <w:lvl w:ilvl="0" w:tplc="630C43D4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78037AB"/>
    <w:multiLevelType w:val="multilevel"/>
    <w:tmpl w:val="A6CEA026"/>
    <w:styleLink w:val="Numberingabc1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4">
      <w:start w:val="1"/>
      <w:numFmt w:val="lowerLetter"/>
      <w:lvlText w:val="%5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5">
      <w:start w:val="1"/>
      <w:numFmt w:val="lowerLetter"/>
      <w:lvlText w:val="%6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6">
      <w:start w:val="1"/>
      <w:numFmt w:val="lowerLetter"/>
      <w:lvlText w:val="%7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8">
      <w:start w:val="1"/>
      <w:numFmt w:val="lowerLetter"/>
      <w:lvlText w:val="%9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30" w15:restartNumberingAfterBreak="0">
    <w:nsid w:val="791C0B51"/>
    <w:multiLevelType w:val="hybridMultilevel"/>
    <w:tmpl w:val="B6CC5ACE"/>
    <w:name w:val="WW8Num4132"/>
    <w:lvl w:ilvl="0" w:tplc="D3DAF5B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F33929"/>
    <w:multiLevelType w:val="multilevel"/>
    <w:tmpl w:val="3E6636E6"/>
    <w:styleLink w:val="Numbering123"/>
    <w:lvl w:ilvl="0">
      <w:start w:val="3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32" w15:restartNumberingAfterBreak="0">
    <w:nsid w:val="7E8F7FE4"/>
    <w:multiLevelType w:val="hybridMultilevel"/>
    <w:tmpl w:val="C86ED44C"/>
    <w:lvl w:ilvl="0" w:tplc="2EB2D2A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985285707">
    <w:abstractNumId w:val="23"/>
  </w:num>
  <w:num w:numId="2" w16cid:durableId="536432473">
    <w:abstractNumId w:val="29"/>
  </w:num>
  <w:num w:numId="3" w16cid:durableId="1480734235">
    <w:abstractNumId w:val="17"/>
  </w:num>
  <w:num w:numId="4" w16cid:durableId="1689679174">
    <w:abstractNumId w:val="31"/>
  </w:num>
  <w:num w:numId="5" w16cid:durableId="494607722">
    <w:abstractNumId w:val="24"/>
  </w:num>
  <w:num w:numId="6" w16cid:durableId="51276469">
    <w:abstractNumId w:val="20"/>
  </w:num>
  <w:num w:numId="7" w16cid:durableId="1308168764">
    <w:abstractNumId w:val="18"/>
  </w:num>
  <w:num w:numId="8" w16cid:durableId="754547506">
    <w:abstractNumId w:val="15"/>
  </w:num>
  <w:num w:numId="9" w16cid:durableId="615723152">
    <w:abstractNumId w:val="16"/>
  </w:num>
  <w:num w:numId="10" w16cid:durableId="1569805088">
    <w:abstractNumId w:val="0"/>
    <w:lvlOverride w:ilvl="0">
      <w:startOverride w:val="1"/>
    </w:lvlOverride>
  </w:num>
  <w:num w:numId="11" w16cid:durableId="1824851254">
    <w:abstractNumId w:val="26"/>
  </w:num>
  <w:num w:numId="12" w16cid:durableId="2105689443">
    <w:abstractNumId w:val="26"/>
  </w:num>
  <w:num w:numId="13" w16cid:durableId="1447121957">
    <w:abstractNumId w:val="22"/>
  </w:num>
  <w:num w:numId="14" w16cid:durableId="342784264">
    <w:abstractNumId w:val="28"/>
  </w:num>
  <w:num w:numId="15" w16cid:durableId="1238201453">
    <w:abstractNumId w:val="21"/>
  </w:num>
  <w:num w:numId="16" w16cid:durableId="1636254815">
    <w:abstractNumId w:val="4"/>
  </w:num>
  <w:num w:numId="17" w16cid:durableId="8766219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603707">
    <w:abstractNumId w:val="14"/>
  </w:num>
  <w:num w:numId="19" w16cid:durableId="1720397639">
    <w:abstractNumId w:val="32"/>
  </w:num>
  <w:num w:numId="20" w16cid:durableId="627472225">
    <w:abstractNumId w:val="13"/>
  </w:num>
  <w:num w:numId="21" w16cid:durableId="1273562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09416190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B42"/>
    <w:rsid w:val="000328C4"/>
    <w:rsid w:val="00053937"/>
    <w:rsid w:val="000613EB"/>
    <w:rsid w:val="000809B6"/>
    <w:rsid w:val="000817F4"/>
    <w:rsid w:val="00083530"/>
    <w:rsid w:val="000B1025"/>
    <w:rsid w:val="000B1F47"/>
    <w:rsid w:val="000B2763"/>
    <w:rsid w:val="000C021E"/>
    <w:rsid w:val="000C6AF7"/>
    <w:rsid w:val="000D03AF"/>
    <w:rsid w:val="000D73C4"/>
    <w:rsid w:val="000E0162"/>
    <w:rsid w:val="000E1D52"/>
    <w:rsid w:val="000E4D37"/>
    <w:rsid w:val="000F1229"/>
    <w:rsid w:val="000F2452"/>
    <w:rsid w:val="000F4C8A"/>
    <w:rsid w:val="000F57BA"/>
    <w:rsid w:val="0010384A"/>
    <w:rsid w:val="00103B61"/>
    <w:rsid w:val="0011121A"/>
    <w:rsid w:val="00116DAB"/>
    <w:rsid w:val="0012025A"/>
    <w:rsid w:val="00130A3E"/>
    <w:rsid w:val="001337BF"/>
    <w:rsid w:val="00135635"/>
    <w:rsid w:val="001448FB"/>
    <w:rsid w:val="001670F2"/>
    <w:rsid w:val="001704E8"/>
    <w:rsid w:val="001807BF"/>
    <w:rsid w:val="00184E36"/>
    <w:rsid w:val="00190D6E"/>
    <w:rsid w:val="00193E01"/>
    <w:rsid w:val="001957C5"/>
    <w:rsid w:val="0019772C"/>
    <w:rsid w:val="00197E84"/>
    <w:rsid w:val="001A3F82"/>
    <w:rsid w:val="001C1731"/>
    <w:rsid w:val="001C3F86"/>
    <w:rsid w:val="001C6945"/>
    <w:rsid w:val="001D04CF"/>
    <w:rsid w:val="001D3A19"/>
    <w:rsid w:val="001D4C90"/>
    <w:rsid w:val="001E30F1"/>
    <w:rsid w:val="001F2D24"/>
    <w:rsid w:val="001F4C82"/>
    <w:rsid w:val="001F6BE1"/>
    <w:rsid w:val="00204F3F"/>
    <w:rsid w:val="002124A8"/>
    <w:rsid w:val="002167D3"/>
    <w:rsid w:val="0022495C"/>
    <w:rsid w:val="002424B3"/>
    <w:rsid w:val="0024732C"/>
    <w:rsid w:val="0025263C"/>
    <w:rsid w:val="0025358A"/>
    <w:rsid w:val="00255142"/>
    <w:rsid w:val="002640E8"/>
    <w:rsid w:val="00264A88"/>
    <w:rsid w:val="00266581"/>
    <w:rsid w:val="00267089"/>
    <w:rsid w:val="00271496"/>
    <w:rsid w:val="00274560"/>
    <w:rsid w:val="0027560C"/>
    <w:rsid w:val="0027581B"/>
    <w:rsid w:val="00287BCD"/>
    <w:rsid w:val="00291206"/>
    <w:rsid w:val="002A2A26"/>
    <w:rsid w:val="002B31B5"/>
    <w:rsid w:val="002B63CE"/>
    <w:rsid w:val="002C238F"/>
    <w:rsid w:val="002C42F8"/>
    <w:rsid w:val="002C4948"/>
    <w:rsid w:val="002E641A"/>
    <w:rsid w:val="002E6FA0"/>
    <w:rsid w:val="00300674"/>
    <w:rsid w:val="00304292"/>
    <w:rsid w:val="00305779"/>
    <w:rsid w:val="00306DD8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3A9E"/>
    <w:rsid w:val="003B690E"/>
    <w:rsid w:val="003C3B64"/>
    <w:rsid w:val="003C4E34"/>
    <w:rsid w:val="003C58F8"/>
    <w:rsid w:val="003D0293"/>
    <w:rsid w:val="003D272A"/>
    <w:rsid w:val="003D63ED"/>
    <w:rsid w:val="003D7458"/>
    <w:rsid w:val="003E1710"/>
    <w:rsid w:val="003F024C"/>
    <w:rsid w:val="00434CC2"/>
    <w:rsid w:val="00441C11"/>
    <w:rsid w:val="00466838"/>
    <w:rsid w:val="00470AF1"/>
    <w:rsid w:val="004761C6"/>
    <w:rsid w:val="00484F88"/>
    <w:rsid w:val="004A7535"/>
    <w:rsid w:val="004B00A9"/>
    <w:rsid w:val="004C43B8"/>
    <w:rsid w:val="004E45B8"/>
    <w:rsid w:val="004F140C"/>
    <w:rsid w:val="004F23F7"/>
    <w:rsid w:val="004F3005"/>
    <w:rsid w:val="004F61BB"/>
    <w:rsid w:val="00500358"/>
    <w:rsid w:val="005021B1"/>
    <w:rsid w:val="005031A7"/>
    <w:rsid w:val="00520174"/>
    <w:rsid w:val="00520592"/>
    <w:rsid w:val="00525621"/>
    <w:rsid w:val="005270F2"/>
    <w:rsid w:val="0053130C"/>
    <w:rsid w:val="005319CA"/>
    <w:rsid w:val="005411DF"/>
    <w:rsid w:val="0055292B"/>
    <w:rsid w:val="005612AD"/>
    <w:rsid w:val="005641F0"/>
    <w:rsid w:val="005870DF"/>
    <w:rsid w:val="005907EF"/>
    <w:rsid w:val="00596023"/>
    <w:rsid w:val="005A73FB"/>
    <w:rsid w:val="005C0531"/>
    <w:rsid w:val="005D074B"/>
    <w:rsid w:val="005D32CA"/>
    <w:rsid w:val="005E176A"/>
    <w:rsid w:val="005F4873"/>
    <w:rsid w:val="00616F63"/>
    <w:rsid w:val="006431A6"/>
    <w:rsid w:val="006440B0"/>
    <w:rsid w:val="0064500B"/>
    <w:rsid w:val="00677C66"/>
    <w:rsid w:val="00677D0B"/>
    <w:rsid w:val="006809F0"/>
    <w:rsid w:val="00687919"/>
    <w:rsid w:val="00692DF3"/>
    <w:rsid w:val="006A52B6"/>
    <w:rsid w:val="006B2070"/>
    <w:rsid w:val="006D15E4"/>
    <w:rsid w:val="006E06AA"/>
    <w:rsid w:val="006E16A6"/>
    <w:rsid w:val="006E79BC"/>
    <w:rsid w:val="006F3D32"/>
    <w:rsid w:val="006F55D6"/>
    <w:rsid w:val="0070699F"/>
    <w:rsid w:val="007118F0"/>
    <w:rsid w:val="007143DC"/>
    <w:rsid w:val="00714691"/>
    <w:rsid w:val="00716716"/>
    <w:rsid w:val="007212BA"/>
    <w:rsid w:val="00721592"/>
    <w:rsid w:val="00732356"/>
    <w:rsid w:val="00746532"/>
    <w:rsid w:val="00746C03"/>
    <w:rsid w:val="007745F3"/>
    <w:rsid w:val="00783253"/>
    <w:rsid w:val="007840F2"/>
    <w:rsid w:val="0079051D"/>
    <w:rsid w:val="007936D6"/>
    <w:rsid w:val="0079713A"/>
    <w:rsid w:val="007B4AAA"/>
    <w:rsid w:val="007C7C98"/>
    <w:rsid w:val="007D2198"/>
    <w:rsid w:val="007E25BD"/>
    <w:rsid w:val="007E2F69"/>
    <w:rsid w:val="007E75A0"/>
    <w:rsid w:val="007F5DCB"/>
    <w:rsid w:val="007F7FA3"/>
    <w:rsid w:val="0080494A"/>
    <w:rsid w:val="00804F07"/>
    <w:rsid w:val="00814A32"/>
    <w:rsid w:val="008162D9"/>
    <w:rsid w:val="00830AB1"/>
    <w:rsid w:val="00832D0F"/>
    <w:rsid w:val="008447F6"/>
    <w:rsid w:val="008560CF"/>
    <w:rsid w:val="00863F0F"/>
    <w:rsid w:val="00872D1E"/>
    <w:rsid w:val="00874044"/>
    <w:rsid w:val="00874EAD"/>
    <w:rsid w:val="00875011"/>
    <w:rsid w:val="008914CA"/>
    <w:rsid w:val="00892A76"/>
    <w:rsid w:val="00892E48"/>
    <w:rsid w:val="008A5BE7"/>
    <w:rsid w:val="008C6DF8"/>
    <w:rsid w:val="008D0487"/>
    <w:rsid w:val="008E3274"/>
    <w:rsid w:val="008E7680"/>
    <w:rsid w:val="008F3818"/>
    <w:rsid w:val="00903473"/>
    <w:rsid w:val="009129F3"/>
    <w:rsid w:val="00920F98"/>
    <w:rsid w:val="00925CE6"/>
    <w:rsid w:val="009301A2"/>
    <w:rsid w:val="009317FB"/>
    <w:rsid w:val="00932644"/>
    <w:rsid w:val="00935DCC"/>
    <w:rsid w:val="009375EB"/>
    <w:rsid w:val="0093783E"/>
    <w:rsid w:val="00944082"/>
    <w:rsid w:val="009469C7"/>
    <w:rsid w:val="00956C26"/>
    <w:rsid w:val="00960319"/>
    <w:rsid w:val="00961B54"/>
    <w:rsid w:val="00963EF2"/>
    <w:rsid w:val="009705DB"/>
    <w:rsid w:val="009730F2"/>
    <w:rsid w:val="00973EF1"/>
    <w:rsid w:val="00975C49"/>
    <w:rsid w:val="0098186C"/>
    <w:rsid w:val="00984F78"/>
    <w:rsid w:val="009927E8"/>
    <w:rsid w:val="009959B7"/>
    <w:rsid w:val="009A397D"/>
    <w:rsid w:val="009A6DDC"/>
    <w:rsid w:val="009B1292"/>
    <w:rsid w:val="009B4844"/>
    <w:rsid w:val="009C0C6C"/>
    <w:rsid w:val="009C5224"/>
    <w:rsid w:val="009C544F"/>
    <w:rsid w:val="009C5C04"/>
    <w:rsid w:val="009C6DDE"/>
    <w:rsid w:val="009C7F25"/>
    <w:rsid w:val="009D0D9D"/>
    <w:rsid w:val="009D0FD4"/>
    <w:rsid w:val="009D314C"/>
    <w:rsid w:val="009E1896"/>
    <w:rsid w:val="009E4232"/>
    <w:rsid w:val="00A001B3"/>
    <w:rsid w:val="00A005EC"/>
    <w:rsid w:val="00A02894"/>
    <w:rsid w:val="00A058AD"/>
    <w:rsid w:val="00A0658E"/>
    <w:rsid w:val="00A068E3"/>
    <w:rsid w:val="00A1401D"/>
    <w:rsid w:val="00A1471A"/>
    <w:rsid w:val="00A1685D"/>
    <w:rsid w:val="00A177CC"/>
    <w:rsid w:val="00A17948"/>
    <w:rsid w:val="00A24474"/>
    <w:rsid w:val="00A24EF4"/>
    <w:rsid w:val="00A3431A"/>
    <w:rsid w:val="00A347DE"/>
    <w:rsid w:val="00A36E95"/>
    <w:rsid w:val="00A37260"/>
    <w:rsid w:val="00A377B1"/>
    <w:rsid w:val="00A54B09"/>
    <w:rsid w:val="00A56074"/>
    <w:rsid w:val="00A56607"/>
    <w:rsid w:val="00A62798"/>
    <w:rsid w:val="00A632EE"/>
    <w:rsid w:val="00A67DBB"/>
    <w:rsid w:val="00A776FE"/>
    <w:rsid w:val="00A801E7"/>
    <w:rsid w:val="00A83F04"/>
    <w:rsid w:val="00A84E99"/>
    <w:rsid w:val="00AA4632"/>
    <w:rsid w:val="00AA63E0"/>
    <w:rsid w:val="00AB39E6"/>
    <w:rsid w:val="00AB46E0"/>
    <w:rsid w:val="00AB5E32"/>
    <w:rsid w:val="00AB71A8"/>
    <w:rsid w:val="00AC4605"/>
    <w:rsid w:val="00AD12B1"/>
    <w:rsid w:val="00AD4F35"/>
    <w:rsid w:val="00AD6F4F"/>
    <w:rsid w:val="00AE13A9"/>
    <w:rsid w:val="00AE6FF2"/>
    <w:rsid w:val="00AF33BF"/>
    <w:rsid w:val="00AF69CC"/>
    <w:rsid w:val="00AF721E"/>
    <w:rsid w:val="00B01B85"/>
    <w:rsid w:val="00B07178"/>
    <w:rsid w:val="00B119F4"/>
    <w:rsid w:val="00B15219"/>
    <w:rsid w:val="00B154B4"/>
    <w:rsid w:val="00B22BBE"/>
    <w:rsid w:val="00B3087A"/>
    <w:rsid w:val="00B35FDB"/>
    <w:rsid w:val="00B36543"/>
    <w:rsid w:val="00B37134"/>
    <w:rsid w:val="00B40FC8"/>
    <w:rsid w:val="00B7570B"/>
    <w:rsid w:val="00B776AA"/>
    <w:rsid w:val="00B80DD6"/>
    <w:rsid w:val="00B837F0"/>
    <w:rsid w:val="00B87B51"/>
    <w:rsid w:val="00B87D25"/>
    <w:rsid w:val="00B93B71"/>
    <w:rsid w:val="00B972F8"/>
    <w:rsid w:val="00BA1439"/>
    <w:rsid w:val="00BB4360"/>
    <w:rsid w:val="00BD06C3"/>
    <w:rsid w:val="00BD610D"/>
    <w:rsid w:val="00BD70F7"/>
    <w:rsid w:val="00BD795F"/>
    <w:rsid w:val="00BE01F1"/>
    <w:rsid w:val="00BF1F3F"/>
    <w:rsid w:val="00C00C2E"/>
    <w:rsid w:val="00C029A3"/>
    <w:rsid w:val="00C0440B"/>
    <w:rsid w:val="00C07EFD"/>
    <w:rsid w:val="00C07F20"/>
    <w:rsid w:val="00C1756D"/>
    <w:rsid w:val="00C22538"/>
    <w:rsid w:val="00C379E2"/>
    <w:rsid w:val="00C4103F"/>
    <w:rsid w:val="00C41608"/>
    <w:rsid w:val="00C456FB"/>
    <w:rsid w:val="00C55EE0"/>
    <w:rsid w:val="00C57DEB"/>
    <w:rsid w:val="00C71883"/>
    <w:rsid w:val="00C75633"/>
    <w:rsid w:val="00C87527"/>
    <w:rsid w:val="00C971D7"/>
    <w:rsid w:val="00C97DB0"/>
    <w:rsid w:val="00CA5F28"/>
    <w:rsid w:val="00CA72A5"/>
    <w:rsid w:val="00CB2164"/>
    <w:rsid w:val="00CC4018"/>
    <w:rsid w:val="00CC6896"/>
    <w:rsid w:val="00CD48E9"/>
    <w:rsid w:val="00CE118A"/>
    <w:rsid w:val="00CE6400"/>
    <w:rsid w:val="00CF33A3"/>
    <w:rsid w:val="00CF3F49"/>
    <w:rsid w:val="00CF4A74"/>
    <w:rsid w:val="00CF50E8"/>
    <w:rsid w:val="00D00972"/>
    <w:rsid w:val="00D0256E"/>
    <w:rsid w:val="00D212BC"/>
    <w:rsid w:val="00D34D9A"/>
    <w:rsid w:val="00D375A8"/>
    <w:rsid w:val="00D409DE"/>
    <w:rsid w:val="00D42C9B"/>
    <w:rsid w:val="00D436EF"/>
    <w:rsid w:val="00D47D38"/>
    <w:rsid w:val="00D53BE7"/>
    <w:rsid w:val="00D65942"/>
    <w:rsid w:val="00D6758B"/>
    <w:rsid w:val="00D7532C"/>
    <w:rsid w:val="00D814E3"/>
    <w:rsid w:val="00DA2B7D"/>
    <w:rsid w:val="00DB7FF4"/>
    <w:rsid w:val="00DC2FAA"/>
    <w:rsid w:val="00DC3F44"/>
    <w:rsid w:val="00DC7164"/>
    <w:rsid w:val="00DD146A"/>
    <w:rsid w:val="00DD3E9D"/>
    <w:rsid w:val="00DE64A6"/>
    <w:rsid w:val="00DE73EE"/>
    <w:rsid w:val="00DF6EBF"/>
    <w:rsid w:val="00E03505"/>
    <w:rsid w:val="00E11A03"/>
    <w:rsid w:val="00E131DE"/>
    <w:rsid w:val="00E14552"/>
    <w:rsid w:val="00E15D59"/>
    <w:rsid w:val="00E21677"/>
    <w:rsid w:val="00E21B42"/>
    <w:rsid w:val="00E30517"/>
    <w:rsid w:val="00E36593"/>
    <w:rsid w:val="00E42CC3"/>
    <w:rsid w:val="00E55512"/>
    <w:rsid w:val="00E74612"/>
    <w:rsid w:val="00E83EB6"/>
    <w:rsid w:val="00E86A2B"/>
    <w:rsid w:val="00E91780"/>
    <w:rsid w:val="00E94D59"/>
    <w:rsid w:val="00EA74CD"/>
    <w:rsid w:val="00EB3286"/>
    <w:rsid w:val="00EE4535"/>
    <w:rsid w:val="00EE7379"/>
    <w:rsid w:val="00EE7725"/>
    <w:rsid w:val="00EF1998"/>
    <w:rsid w:val="00EF4398"/>
    <w:rsid w:val="00EF741B"/>
    <w:rsid w:val="00EF74CA"/>
    <w:rsid w:val="00F014B6"/>
    <w:rsid w:val="00F053EC"/>
    <w:rsid w:val="00F10A91"/>
    <w:rsid w:val="00F138A1"/>
    <w:rsid w:val="00F2074D"/>
    <w:rsid w:val="00F311ED"/>
    <w:rsid w:val="00F31248"/>
    <w:rsid w:val="00F33AC3"/>
    <w:rsid w:val="00F356C7"/>
    <w:rsid w:val="00F365F2"/>
    <w:rsid w:val="00F54680"/>
    <w:rsid w:val="00F6075E"/>
    <w:rsid w:val="00F800A3"/>
    <w:rsid w:val="00FA6DFF"/>
    <w:rsid w:val="00FB7965"/>
    <w:rsid w:val="00FC0667"/>
    <w:rsid w:val="00FD5234"/>
    <w:rsid w:val="00FD7718"/>
    <w:rsid w:val="00FE7798"/>
    <w:rsid w:val="00F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EEB4B0A"/>
  <w15:docId w15:val="{4F2A3325-D452-4F94-BA0B-3CD2F13A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2447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locked/>
    <w:rsid w:val="006D15E4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D074B"/>
    <w:rPr>
      <w:sz w:val="16"/>
      <w:szCs w:val="16"/>
      <w:lang w:eastAsia="en-US"/>
    </w:rPr>
  </w:style>
  <w:style w:type="character" w:customStyle="1" w:styleId="ZnakZnak3">
    <w:name w:val="Znak Znak3"/>
    <w:uiPriority w:val="99"/>
    <w:semiHidden/>
    <w:locked/>
    <w:rsid w:val="001F2D24"/>
    <w:rPr>
      <w:rFonts w:ascii="Times New Roman" w:hAnsi="Times New Roman"/>
      <w:sz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15E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D15E4"/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D15E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D15E4"/>
    <w:rPr>
      <w:rFonts w:cs="Calibri"/>
      <w:sz w:val="22"/>
      <w:szCs w:val="22"/>
      <w:lang w:eastAsia="en-US"/>
    </w:rPr>
  </w:style>
  <w:style w:type="character" w:customStyle="1" w:styleId="Nagwek4Znak">
    <w:name w:val="Nagłówek 4 Znak"/>
    <w:link w:val="Nagwek4"/>
    <w:rsid w:val="006D15E4"/>
    <w:rPr>
      <w:rFonts w:ascii="Times New Roman" w:eastAsia="Times New Roman" w:hAnsi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styleId="Hipercze">
    <w:name w:val="Hyperlink"/>
    <w:rsid w:val="006D15E4"/>
    <w:rPr>
      <w:color w:val="0000FF"/>
      <w:u w:val="single"/>
    </w:rPr>
  </w:style>
  <w:style w:type="paragraph" w:customStyle="1" w:styleId="BodyText21">
    <w:name w:val="Body Text 21"/>
    <w:basedOn w:val="Normalny"/>
    <w:rsid w:val="006D15E4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kt">
    <w:name w:val="pkt"/>
    <w:basedOn w:val="Normalny"/>
    <w:rsid w:val="006D15E4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6D15E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Numberingabc1">
    <w:name w:val="Numbering abc_1"/>
    <w:basedOn w:val="Bezlisty"/>
    <w:rsid w:val="006D15E4"/>
    <w:pPr>
      <w:numPr>
        <w:numId w:val="2"/>
      </w:numPr>
    </w:pPr>
  </w:style>
  <w:style w:type="numbering" w:customStyle="1" w:styleId="WW8Num35">
    <w:name w:val="WW8Num35"/>
    <w:basedOn w:val="Bezlisty"/>
    <w:rsid w:val="006D15E4"/>
    <w:pPr>
      <w:numPr>
        <w:numId w:val="3"/>
      </w:numPr>
    </w:pPr>
  </w:style>
  <w:style w:type="paragraph" w:customStyle="1" w:styleId="Standard">
    <w:name w:val="Standard"/>
    <w:rsid w:val="006D15E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6D15E4"/>
    <w:pPr>
      <w:tabs>
        <w:tab w:val="left" w:pos="567"/>
      </w:tabs>
      <w:jc w:val="both"/>
    </w:pPr>
    <w:rPr>
      <w:b/>
      <w:bCs/>
      <w:sz w:val="32"/>
      <w:szCs w:val="32"/>
    </w:rPr>
  </w:style>
  <w:style w:type="numbering" w:customStyle="1" w:styleId="Numbering123">
    <w:name w:val="Numbering 123"/>
    <w:basedOn w:val="Bezlisty"/>
    <w:rsid w:val="006D15E4"/>
    <w:pPr>
      <w:numPr>
        <w:numId w:val="4"/>
      </w:numPr>
    </w:pPr>
  </w:style>
  <w:style w:type="paragraph" w:customStyle="1" w:styleId="Default">
    <w:name w:val="Default"/>
    <w:rsid w:val="0027581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E11A03"/>
    <w:pPr>
      <w:spacing w:after="200" w:line="276" w:lineRule="auto"/>
      <w:ind w:left="720"/>
    </w:pPr>
    <w:rPr>
      <w:rFonts w:eastAsia="Times New Roman"/>
    </w:rPr>
  </w:style>
  <w:style w:type="character" w:customStyle="1" w:styleId="Nagwek2Znak">
    <w:name w:val="Nagłówek 2 Znak"/>
    <w:link w:val="Nagwek2"/>
    <w:semiHidden/>
    <w:rsid w:val="00A2447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kapitzlist2">
    <w:name w:val="Akapit z listą2"/>
    <w:basedOn w:val="Normalny"/>
    <w:rsid w:val="00A24474"/>
    <w:pPr>
      <w:spacing w:after="0" w:line="240" w:lineRule="auto"/>
      <w:ind w:left="708"/>
    </w:pPr>
    <w:rPr>
      <w:rFonts w:ascii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33F76-406B-4695-946B-1A59B841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Agata Dobrowolska</cp:lastModifiedBy>
  <cp:revision>3</cp:revision>
  <cp:lastPrinted>2025-05-07T07:26:00Z</cp:lastPrinted>
  <dcterms:created xsi:type="dcterms:W3CDTF">2025-07-28T11:30:00Z</dcterms:created>
  <dcterms:modified xsi:type="dcterms:W3CDTF">2025-07-28T11:40:00Z</dcterms:modified>
</cp:coreProperties>
</file>